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07EFA" w14:textId="6B248582" w:rsidR="00814A31" w:rsidRPr="00BA23BE" w:rsidRDefault="00814A31" w:rsidP="001766C8">
      <w:pPr>
        <w:spacing w:before="120" w:after="360"/>
        <w:ind w:right="-301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 w:rsidRPr="00641571">
        <w:rPr>
          <w:rFonts w:ascii="Tahoma" w:eastAsia="Lucida Sans Unicode" w:hAnsi="Tahoma" w:cs="Tahoma"/>
          <w:kern w:val="3"/>
          <w:lang w:eastAsia="zh-CN"/>
        </w:rPr>
        <w:t>Gmina Mszana</w:t>
      </w:r>
      <w:bookmarkEnd w:id="0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  <w:t xml:space="preserve">    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C1163A">
        <w:rPr>
          <w:rFonts w:ascii="Tahoma" w:eastAsia="Calibri" w:hAnsi="Tahoma" w:cs="Tahoma"/>
          <w:kern w:val="0"/>
          <w:szCs w:val="22"/>
          <w:lang w:eastAsia="en-US"/>
        </w:rPr>
        <w:t>02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C1163A">
        <w:rPr>
          <w:rFonts w:ascii="Tahoma" w:eastAsia="Calibri" w:hAnsi="Tahoma" w:cs="Tahoma"/>
          <w:kern w:val="0"/>
          <w:szCs w:val="22"/>
          <w:lang w:eastAsia="en-US"/>
        </w:rPr>
        <w:t>8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4B28AE32" w14:textId="7778F569" w:rsidR="00D13C2F" w:rsidRPr="00A22092" w:rsidRDefault="00C1163A" w:rsidP="001766C8">
      <w:pPr>
        <w:suppressAutoHyphens w:val="0"/>
        <w:overflowPunct/>
        <w:autoSpaceDE/>
        <w:spacing w:before="480" w:after="60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>
        <w:rPr>
          <w:rFonts w:ascii="Tahoma" w:eastAsia="Calibri" w:hAnsi="Tahoma" w:cs="Tahoma"/>
          <w:b/>
          <w:kern w:val="0"/>
          <w:szCs w:val="22"/>
          <w:lang w:eastAsia="en-US"/>
        </w:rPr>
        <w:t>ODRZUCENIE OFERTY</w:t>
      </w:r>
    </w:p>
    <w:p w14:paraId="75772026" w14:textId="4BE5F325" w:rsidR="00814A31" w:rsidRDefault="00814A31" w:rsidP="00814A31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>
        <w:rPr>
          <w:rFonts w:ascii="Tahoma" w:eastAsia="Calibri" w:hAnsi="Tahoma" w:cs="Tahoma"/>
          <w:kern w:val="0"/>
          <w:szCs w:val="22"/>
          <w:lang w:eastAsia="en-US"/>
        </w:rPr>
        <w:t>Dostawę sprzętu komputerowego</w:t>
      </w:r>
      <w:r w:rsidR="00D13C2F">
        <w:rPr>
          <w:rFonts w:ascii="Tahoma" w:eastAsia="Calibri" w:hAnsi="Tahoma" w:cs="Tahoma"/>
          <w:kern w:val="0"/>
          <w:szCs w:val="22"/>
          <w:lang w:eastAsia="en-US"/>
        </w:rPr>
        <w:t xml:space="preserve"> i oprogramowania w ramach projektu pn. „Cyfrowa Gmina”</w:t>
      </w:r>
    </w:p>
    <w:p w14:paraId="3B4C04B3" w14:textId="075D8494" w:rsidR="00C1163A" w:rsidRDefault="00C1163A" w:rsidP="00C1163A">
      <w:pPr>
        <w:shd w:val="clear" w:color="auto" w:fill="FFFFFF"/>
        <w:spacing w:line="276" w:lineRule="auto"/>
        <w:jc w:val="both"/>
        <w:rPr>
          <w:rFonts w:ascii="Tahoma" w:hAnsi="Tahoma" w:cs="Tahoma"/>
          <w:bCs/>
          <w:color w:val="000000"/>
        </w:rPr>
      </w:pPr>
      <w:r w:rsidRPr="00E7493A">
        <w:rPr>
          <w:rFonts w:ascii="Tahoma" w:hAnsi="Tahoma" w:cs="Tahoma"/>
          <w:bCs/>
          <w:color w:val="000000"/>
        </w:rPr>
        <w:t xml:space="preserve">Zamawiający </w:t>
      </w:r>
      <w:r>
        <w:rPr>
          <w:rFonts w:ascii="Tahoma" w:hAnsi="Tahoma" w:cs="Tahoma"/>
          <w:bCs/>
          <w:color w:val="000000"/>
        </w:rPr>
        <w:t xml:space="preserve">w niniejszym postępowaniu na 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Dostawę sprzętu komputerowego i oprogramowania </w:t>
      </w:r>
      <w:r w:rsidR="004A65FF">
        <w:rPr>
          <w:rFonts w:ascii="Tahoma" w:eastAsia="Calibri" w:hAnsi="Tahoma" w:cs="Tahoma"/>
          <w:kern w:val="0"/>
          <w:szCs w:val="22"/>
          <w:lang w:eastAsia="en-US"/>
        </w:rPr>
        <w:br/>
      </w:r>
      <w:r>
        <w:rPr>
          <w:rFonts w:ascii="Tahoma" w:eastAsia="Calibri" w:hAnsi="Tahoma" w:cs="Tahoma"/>
          <w:kern w:val="0"/>
          <w:szCs w:val="22"/>
          <w:lang w:eastAsia="en-US"/>
        </w:rPr>
        <w:t>w ramach projektu pn. „Cyfrowa Gmina”</w:t>
      </w:r>
      <w:r w:rsidRPr="00CF702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informuje, że</w:t>
      </w:r>
      <w:r w:rsidRPr="00E7493A">
        <w:rPr>
          <w:rFonts w:ascii="Tahoma" w:hAnsi="Tahoma" w:cs="Tahoma"/>
          <w:bCs/>
          <w:color w:val="000000"/>
        </w:rPr>
        <w:t xml:space="preserve"> na podstawie art. </w:t>
      </w:r>
      <w:r w:rsidR="004A65FF">
        <w:rPr>
          <w:rFonts w:ascii="Tahoma" w:hAnsi="Tahoma" w:cs="Tahoma"/>
          <w:bCs/>
          <w:color w:val="000000"/>
        </w:rPr>
        <w:t>2</w:t>
      </w:r>
      <w:r>
        <w:rPr>
          <w:rFonts w:ascii="Tahoma" w:hAnsi="Tahoma" w:cs="Tahoma"/>
          <w:bCs/>
          <w:color w:val="000000"/>
        </w:rPr>
        <w:t>26</w:t>
      </w:r>
      <w:r w:rsidRPr="00E7493A">
        <w:rPr>
          <w:rFonts w:ascii="Tahoma" w:hAnsi="Tahoma" w:cs="Tahoma"/>
          <w:bCs/>
          <w:color w:val="000000"/>
        </w:rPr>
        <w:t xml:space="preserve"> ust. </w:t>
      </w:r>
      <w:r>
        <w:rPr>
          <w:rFonts w:ascii="Tahoma" w:hAnsi="Tahoma" w:cs="Tahoma"/>
          <w:bCs/>
          <w:color w:val="000000"/>
        </w:rPr>
        <w:t>1</w:t>
      </w:r>
      <w:r w:rsidRPr="00E7493A">
        <w:rPr>
          <w:rFonts w:ascii="Tahoma" w:hAnsi="Tahoma" w:cs="Tahoma"/>
          <w:bCs/>
          <w:color w:val="000000"/>
        </w:rPr>
        <w:t xml:space="preserve"> pkt. </w:t>
      </w:r>
      <w:r>
        <w:rPr>
          <w:rFonts w:ascii="Tahoma" w:hAnsi="Tahoma" w:cs="Tahoma"/>
          <w:bCs/>
          <w:color w:val="000000"/>
        </w:rPr>
        <w:t>5</w:t>
      </w:r>
      <w:r w:rsidRPr="00E7493A">
        <w:rPr>
          <w:rFonts w:ascii="Tahoma" w:hAnsi="Tahoma" w:cs="Tahoma"/>
          <w:bCs/>
          <w:color w:val="000000"/>
        </w:rPr>
        <w:t xml:space="preserve"> ustawy Prawo zamówień publicznych (</w:t>
      </w:r>
      <w:proofErr w:type="spellStart"/>
      <w:r w:rsidRPr="00E7493A">
        <w:rPr>
          <w:rFonts w:ascii="Tahoma" w:hAnsi="Tahoma" w:cs="Tahoma"/>
          <w:bCs/>
          <w:color w:val="000000"/>
        </w:rPr>
        <w:t>t.j</w:t>
      </w:r>
      <w:proofErr w:type="spellEnd"/>
      <w:r w:rsidRPr="00E7493A">
        <w:rPr>
          <w:rFonts w:ascii="Tahoma" w:hAnsi="Tahoma" w:cs="Tahoma"/>
          <w:bCs/>
          <w:color w:val="000000"/>
        </w:rPr>
        <w:t>. Dz. U. z 20</w:t>
      </w:r>
      <w:r w:rsidR="004A65FF">
        <w:rPr>
          <w:rFonts w:ascii="Tahoma" w:hAnsi="Tahoma" w:cs="Tahoma"/>
          <w:bCs/>
          <w:color w:val="000000"/>
        </w:rPr>
        <w:t>21</w:t>
      </w:r>
      <w:r w:rsidRPr="00E7493A">
        <w:rPr>
          <w:rFonts w:ascii="Tahoma" w:hAnsi="Tahoma" w:cs="Tahoma"/>
          <w:bCs/>
          <w:color w:val="000000"/>
        </w:rPr>
        <w:t xml:space="preserve"> poz. 1</w:t>
      </w:r>
      <w:r w:rsidR="004A65FF">
        <w:rPr>
          <w:rFonts w:ascii="Tahoma" w:hAnsi="Tahoma" w:cs="Tahoma"/>
          <w:bCs/>
          <w:color w:val="000000"/>
        </w:rPr>
        <w:t>129</w:t>
      </w:r>
      <w:r w:rsidRPr="00E7493A">
        <w:rPr>
          <w:rFonts w:ascii="Tahoma" w:hAnsi="Tahoma" w:cs="Tahoma"/>
          <w:bCs/>
          <w:color w:val="000000"/>
        </w:rPr>
        <w:t xml:space="preserve"> ze zm.), </w:t>
      </w:r>
      <w:r>
        <w:rPr>
          <w:rFonts w:ascii="Tahoma" w:hAnsi="Tahoma" w:cs="Tahoma"/>
          <w:bCs/>
          <w:color w:val="000000"/>
        </w:rPr>
        <w:t xml:space="preserve">oferta Wykonawcy </w:t>
      </w:r>
      <w:bookmarkStart w:id="1" w:name="_Hlk110250800"/>
      <w:r>
        <w:rPr>
          <w:rFonts w:ascii="Tahoma" w:hAnsi="Tahoma" w:cs="Tahoma"/>
          <w:bCs/>
          <w:color w:val="000000"/>
        </w:rPr>
        <w:t xml:space="preserve">CEZAR Cezary </w:t>
      </w:r>
      <w:proofErr w:type="spellStart"/>
      <w:r>
        <w:rPr>
          <w:rFonts w:ascii="Tahoma" w:hAnsi="Tahoma" w:cs="Tahoma"/>
          <w:bCs/>
          <w:color w:val="000000"/>
        </w:rPr>
        <w:t>Machnio</w:t>
      </w:r>
      <w:proofErr w:type="spellEnd"/>
      <w:r>
        <w:rPr>
          <w:rFonts w:ascii="Tahoma" w:hAnsi="Tahoma" w:cs="Tahoma"/>
          <w:bCs/>
          <w:color w:val="000000"/>
        </w:rPr>
        <w:t xml:space="preserve"> </w:t>
      </w:r>
      <w:r>
        <w:rPr>
          <w:rFonts w:ascii="Tahoma" w:hAnsi="Tahoma" w:cs="Tahoma"/>
          <w:bCs/>
          <w:color w:val="000000"/>
        </w:rPr>
        <w:br/>
        <w:t xml:space="preserve">i Piotr Gębka Sp. z o.o. </w:t>
      </w:r>
      <w:bookmarkEnd w:id="1"/>
      <w:r>
        <w:rPr>
          <w:rFonts w:ascii="Tahoma" w:hAnsi="Tahoma" w:cs="Tahoma"/>
          <w:bCs/>
          <w:color w:val="000000"/>
        </w:rPr>
        <w:t>została odrzucona z niniejszego postępowania.</w:t>
      </w:r>
    </w:p>
    <w:p w14:paraId="6E5D1B65" w14:textId="77777777" w:rsidR="00C1163A" w:rsidRPr="00DE55B9" w:rsidRDefault="00C1163A" w:rsidP="00C1163A">
      <w:pPr>
        <w:shd w:val="clear" w:color="auto" w:fill="FFFFFF"/>
        <w:spacing w:line="276" w:lineRule="auto"/>
        <w:ind w:firstLine="708"/>
        <w:jc w:val="both"/>
        <w:rPr>
          <w:rFonts w:ascii="Tahoma" w:hAnsi="Tahoma" w:cs="Tahoma"/>
          <w:bCs/>
          <w:color w:val="000000"/>
        </w:rPr>
      </w:pPr>
    </w:p>
    <w:p w14:paraId="04F0DFC4" w14:textId="22E9D5AD" w:rsidR="00C1163A" w:rsidRDefault="00C1163A" w:rsidP="00C1163A">
      <w:pPr>
        <w:shd w:val="clear" w:color="auto" w:fill="FFFFFF"/>
        <w:spacing w:after="240" w:line="276" w:lineRule="auto"/>
        <w:jc w:val="both"/>
        <w:rPr>
          <w:rFonts w:ascii="Tahoma" w:hAnsi="Tahoma" w:cs="Tahoma"/>
          <w:bCs/>
          <w:color w:val="000000"/>
        </w:rPr>
      </w:pPr>
      <w:r w:rsidRPr="00DE55B9">
        <w:rPr>
          <w:rFonts w:ascii="Tahoma" w:hAnsi="Tahoma" w:cs="Tahoma"/>
          <w:bCs/>
          <w:color w:val="000000"/>
        </w:rPr>
        <w:t>Wykonawc</w:t>
      </w:r>
      <w:r>
        <w:rPr>
          <w:rFonts w:ascii="Tahoma" w:hAnsi="Tahoma" w:cs="Tahoma"/>
          <w:bCs/>
          <w:color w:val="000000"/>
        </w:rPr>
        <w:t>a</w:t>
      </w:r>
      <w:r w:rsidRPr="00DE55B9">
        <w:rPr>
          <w:rFonts w:ascii="Tahoma" w:hAnsi="Tahoma" w:cs="Tahoma"/>
          <w:bCs/>
          <w:color w:val="000000"/>
        </w:rPr>
        <w:t xml:space="preserve"> w przedmiotowym postępowaniu </w:t>
      </w:r>
      <w:r>
        <w:rPr>
          <w:rFonts w:ascii="Tahoma" w:hAnsi="Tahoma" w:cs="Tahoma"/>
          <w:bCs/>
          <w:color w:val="000000"/>
        </w:rPr>
        <w:t xml:space="preserve">złożył ofertę na formularzu oraz dla zadania </w:t>
      </w:r>
      <w:proofErr w:type="spellStart"/>
      <w:r>
        <w:rPr>
          <w:rFonts w:ascii="Tahoma" w:hAnsi="Tahoma" w:cs="Tahoma"/>
          <w:bCs/>
          <w:color w:val="000000"/>
        </w:rPr>
        <w:t>pn</w:t>
      </w:r>
      <w:proofErr w:type="spellEnd"/>
      <w:r>
        <w:rPr>
          <w:rFonts w:ascii="Tahoma" w:hAnsi="Tahoma" w:cs="Tahoma"/>
          <w:bCs/>
          <w:color w:val="000000"/>
        </w:rPr>
        <w:t xml:space="preserve">: Zakup </w:t>
      </w:r>
      <w:r w:rsidR="004A65FF">
        <w:rPr>
          <w:rFonts w:ascii="Tahoma" w:hAnsi="Tahoma" w:cs="Tahoma"/>
          <w:bCs/>
          <w:color w:val="000000"/>
        </w:rPr>
        <w:br/>
      </w:r>
      <w:r>
        <w:rPr>
          <w:rFonts w:ascii="Tahoma" w:hAnsi="Tahoma" w:cs="Tahoma"/>
          <w:bCs/>
          <w:color w:val="000000"/>
        </w:rPr>
        <w:t xml:space="preserve">i dostawa sprzętu komputerowego oraz wdrożenie systemów i rozwiązań teleinformatycznych w ramach projektu Cyfrowa Gmina, którego Zamawiającym jest Gmina Borzęcin. </w:t>
      </w:r>
    </w:p>
    <w:p w14:paraId="27C50F3D" w14:textId="33EE14E9" w:rsidR="00C1163A" w:rsidRDefault="00C1163A" w:rsidP="004A65FF">
      <w:pPr>
        <w:shd w:val="clear" w:color="auto" w:fill="FFFFFF"/>
        <w:spacing w:after="240" w:line="276" w:lineRule="auto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W związku z </w:t>
      </w:r>
      <w:r w:rsidR="004A65FF">
        <w:rPr>
          <w:rFonts w:ascii="Tahoma" w:hAnsi="Tahoma" w:cs="Tahoma"/>
          <w:bCs/>
          <w:color w:val="000000"/>
        </w:rPr>
        <w:t>powyższym</w:t>
      </w:r>
      <w:r>
        <w:rPr>
          <w:rFonts w:ascii="Tahoma" w:hAnsi="Tahoma" w:cs="Tahoma"/>
          <w:bCs/>
          <w:color w:val="000000"/>
        </w:rPr>
        <w:t xml:space="preserve"> Zamawiający na podstawie art. </w:t>
      </w:r>
      <w:r w:rsidR="004A65FF">
        <w:rPr>
          <w:rFonts w:ascii="Tahoma" w:hAnsi="Tahoma" w:cs="Tahoma"/>
          <w:bCs/>
          <w:color w:val="000000"/>
        </w:rPr>
        <w:t>226</w:t>
      </w:r>
      <w:r>
        <w:rPr>
          <w:rFonts w:ascii="Tahoma" w:hAnsi="Tahoma" w:cs="Tahoma"/>
          <w:bCs/>
          <w:color w:val="000000"/>
        </w:rPr>
        <w:t xml:space="preserve"> ust. 1 pkt </w:t>
      </w:r>
      <w:r w:rsidR="004A65FF">
        <w:rPr>
          <w:rFonts w:ascii="Tahoma" w:hAnsi="Tahoma" w:cs="Tahoma"/>
          <w:bCs/>
          <w:color w:val="000000"/>
        </w:rPr>
        <w:t>5</w:t>
      </w:r>
      <w:r>
        <w:rPr>
          <w:rFonts w:ascii="Tahoma" w:hAnsi="Tahoma" w:cs="Tahoma"/>
          <w:bCs/>
          <w:color w:val="000000"/>
        </w:rPr>
        <w:t xml:space="preserve"> ustawy </w:t>
      </w:r>
      <w:proofErr w:type="spellStart"/>
      <w:r>
        <w:rPr>
          <w:rFonts w:ascii="Tahoma" w:hAnsi="Tahoma" w:cs="Tahoma"/>
          <w:bCs/>
          <w:color w:val="000000"/>
        </w:rPr>
        <w:t>Pzp</w:t>
      </w:r>
      <w:proofErr w:type="spellEnd"/>
      <w:r>
        <w:rPr>
          <w:rFonts w:ascii="Tahoma" w:hAnsi="Tahoma" w:cs="Tahoma"/>
          <w:bCs/>
          <w:color w:val="000000"/>
        </w:rPr>
        <w:t xml:space="preserve"> odrzucił ofertę złożoną przez Wykonawcę </w:t>
      </w:r>
      <w:r w:rsidR="004A65FF">
        <w:rPr>
          <w:rFonts w:ascii="Tahoma" w:hAnsi="Tahoma" w:cs="Tahoma"/>
          <w:bCs/>
          <w:color w:val="000000"/>
        </w:rPr>
        <w:t xml:space="preserve">CEZAR Cezary </w:t>
      </w:r>
      <w:proofErr w:type="spellStart"/>
      <w:r w:rsidR="004A65FF">
        <w:rPr>
          <w:rFonts w:ascii="Tahoma" w:hAnsi="Tahoma" w:cs="Tahoma"/>
          <w:bCs/>
          <w:color w:val="000000"/>
        </w:rPr>
        <w:t>Machnio</w:t>
      </w:r>
      <w:proofErr w:type="spellEnd"/>
      <w:r w:rsidR="004A65FF">
        <w:rPr>
          <w:rFonts w:ascii="Tahoma" w:hAnsi="Tahoma" w:cs="Tahoma"/>
          <w:bCs/>
          <w:color w:val="000000"/>
        </w:rPr>
        <w:t xml:space="preserve"> i Piotr Gębka Sp. z o.o.</w:t>
      </w:r>
      <w:r>
        <w:rPr>
          <w:rFonts w:ascii="Tahoma" w:hAnsi="Tahoma" w:cs="Tahoma"/>
          <w:bCs/>
          <w:color w:val="000000"/>
        </w:rPr>
        <w:t xml:space="preserve">, ponieważ </w:t>
      </w:r>
      <w:r w:rsidR="004A65FF">
        <w:rPr>
          <w:rFonts w:ascii="Tahoma" w:hAnsi="Tahoma" w:cs="Tahoma"/>
          <w:bCs/>
          <w:color w:val="000000"/>
        </w:rPr>
        <w:t>treść złożonej oferty jest niezgodna z warunkami niniejszego zamówienia</w:t>
      </w:r>
      <w:r>
        <w:rPr>
          <w:rFonts w:ascii="Tahoma" w:hAnsi="Tahoma" w:cs="Tahoma"/>
          <w:bCs/>
          <w:color w:val="000000"/>
        </w:rPr>
        <w:t xml:space="preserve">.  </w:t>
      </w:r>
    </w:p>
    <w:p w14:paraId="6F070399" w14:textId="4FA4FBD2" w:rsidR="00814A31" w:rsidRDefault="00814A31" w:rsidP="00814A31">
      <w:pPr>
        <w:tabs>
          <w:tab w:val="left" w:pos="482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hAnsi="Tahoma" w:cs="Tahoma"/>
        </w:rPr>
      </w:pPr>
    </w:p>
    <w:p w14:paraId="4C57FCAE" w14:textId="77777777" w:rsidR="001C32D6" w:rsidRPr="000266F0" w:rsidRDefault="001C32D6" w:rsidP="001C32D6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Z up. </w:t>
      </w:r>
      <w:r w:rsidRPr="000266F0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Pr="000266F0">
        <w:rPr>
          <w:rFonts w:ascii="Tahoma" w:hAnsi="Tahoma" w:cs="Tahoma"/>
          <w:b/>
          <w:bCs/>
          <w:i/>
        </w:rPr>
        <w:t xml:space="preserve"> Gminy Mszana</w:t>
      </w:r>
    </w:p>
    <w:p w14:paraId="6C7E3FE4" w14:textId="00D8218B" w:rsidR="00C358D4" w:rsidRPr="00803F59" w:rsidRDefault="001C32D6" w:rsidP="00EB70CB">
      <w:pPr>
        <w:tabs>
          <w:tab w:val="num" w:pos="540"/>
          <w:tab w:val="left" w:pos="5103"/>
        </w:tabs>
        <w:spacing w:after="240"/>
        <w:ind w:left="4962" w:hanging="20"/>
        <w:rPr>
          <w:rFonts w:eastAsia="Lucida Sans Unicode"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>Błażej Tatarczyk</w:t>
      </w:r>
    </w:p>
    <w:sectPr w:rsidR="00C358D4" w:rsidRPr="00803F59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2008C" w14:textId="77777777" w:rsidR="00CC2FA6" w:rsidRDefault="00CC2FA6" w:rsidP="00DA5839">
      <w:r>
        <w:separator/>
      </w:r>
    </w:p>
  </w:endnote>
  <w:endnote w:type="continuationSeparator" w:id="0">
    <w:p w14:paraId="27EC5097" w14:textId="77777777" w:rsidR="00CC2FA6" w:rsidRDefault="00CC2FA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23F6E" w14:textId="77777777" w:rsidR="00CC2FA6" w:rsidRDefault="00CC2FA6" w:rsidP="00DA5839">
      <w:r>
        <w:separator/>
      </w:r>
    </w:p>
  </w:footnote>
  <w:footnote w:type="continuationSeparator" w:id="0">
    <w:p w14:paraId="7EF04BD7" w14:textId="77777777" w:rsidR="00CC2FA6" w:rsidRDefault="00CC2FA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142EE5BF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8824B3">
      <w:rPr>
        <w:rFonts w:ascii="Tahoma" w:hAnsi="Tahoma" w:cs="Tahoma"/>
      </w:rPr>
      <w:t>0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392A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582A"/>
    <w:rsid w:val="001766C8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2D6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3AF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12D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65FF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38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4A31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1FC9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24B3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087C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1EA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47D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77F68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163A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2FA6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3C2F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B70CB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A6507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C13F3"/>
    <w:rsid w:val="007D4303"/>
    <w:rsid w:val="007F6B96"/>
    <w:rsid w:val="00806F37"/>
    <w:rsid w:val="008416F7"/>
    <w:rsid w:val="008913E1"/>
    <w:rsid w:val="008A13D6"/>
    <w:rsid w:val="008E10A5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DC381D"/>
    <w:rsid w:val="00E4244B"/>
    <w:rsid w:val="00E5310F"/>
    <w:rsid w:val="00EB0CE7"/>
    <w:rsid w:val="00EB1DA4"/>
    <w:rsid w:val="00F25738"/>
    <w:rsid w:val="00F451A3"/>
    <w:rsid w:val="00F6592C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2022-08-01T10:59:00Z</dcterms:modified>
</cp:coreProperties>
</file>